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82A" w:rsidRPr="000A1C67" w:rsidRDefault="00D3382A" w:rsidP="000A1C67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79pt;margin-top:.6pt;width:118.35pt;height:117.1pt;z-index:-251658240">
            <v:imagedata r:id="rId4" o:title=""/>
          </v:shape>
        </w:pict>
      </w:r>
      <w:r w:rsidRPr="000A1C67">
        <w:rPr>
          <w:rFonts w:ascii="Times New Roman" w:hAnsi="Times New Roman"/>
          <w:sz w:val="24"/>
          <w:szCs w:val="24"/>
        </w:rPr>
        <w:t>СОГЛАСОВАНО                                                                              УТВЕРЖДАЮ</w:t>
      </w:r>
    </w:p>
    <w:p w:rsidR="00D3382A" w:rsidRPr="000A1C67" w:rsidRDefault="00D3382A" w:rsidP="000A1C67">
      <w:pPr>
        <w:spacing w:line="240" w:lineRule="auto"/>
        <w:rPr>
          <w:rFonts w:ascii="Times New Roman" w:hAnsi="Times New Roman"/>
          <w:sz w:val="24"/>
          <w:szCs w:val="24"/>
        </w:rPr>
      </w:pPr>
      <w:r w:rsidRPr="000A1C67">
        <w:rPr>
          <w:rFonts w:ascii="Times New Roman" w:hAnsi="Times New Roman"/>
          <w:sz w:val="24"/>
          <w:szCs w:val="24"/>
        </w:rPr>
        <w:t>на педагогическом совете                                                    Директор  МБОУ «СОШ№49»</w:t>
      </w:r>
    </w:p>
    <w:p w:rsidR="00D3382A" w:rsidRPr="000A1C67" w:rsidRDefault="00D3382A" w:rsidP="000A1C67">
      <w:pPr>
        <w:spacing w:line="240" w:lineRule="auto"/>
        <w:rPr>
          <w:rFonts w:ascii="Times New Roman" w:hAnsi="Times New Roman"/>
          <w:sz w:val="24"/>
          <w:szCs w:val="24"/>
        </w:rPr>
      </w:pPr>
      <w:r w:rsidRPr="000A1C67">
        <w:rPr>
          <w:rFonts w:ascii="Times New Roman" w:hAnsi="Times New Roman"/>
          <w:sz w:val="24"/>
          <w:szCs w:val="24"/>
        </w:rPr>
        <w:t xml:space="preserve">протокол №                                                                            ________________А.М. Айгунов                    </w:t>
      </w:r>
    </w:p>
    <w:p w:rsidR="00D3382A" w:rsidRPr="000A1C67" w:rsidRDefault="00D3382A" w:rsidP="000A1C67">
      <w:pPr>
        <w:spacing w:line="240" w:lineRule="auto"/>
        <w:rPr>
          <w:rFonts w:ascii="Times New Roman" w:hAnsi="Times New Roman"/>
          <w:sz w:val="24"/>
          <w:szCs w:val="24"/>
        </w:rPr>
      </w:pPr>
      <w:r w:rsidRPr="000A1C67">
        <w:rPr>
          <w:rFonts w:ascii="Times New Roman" w:hAnsi="Times New Roman"/>
          <w:sz w:val="24"/>
          <w:szCs w:val="24"/>
        </w:rPr>
        <w:t xml:space="preserve">от 13.11.2020 г.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0A1C67">
        <w:rPr>
          <w:rFonts w:ascii="Times New Roman" w:hAnsi="Times New Roman"/>
          <w:sz w:val="24"/>
          <w:szCs w:val="24"/>
        </w:rPr>
        <w:t xml:space="preserve">     «_____»____________2020 г</w:t>
      </w:r>
    </w:p>
    <w:p w:rsidR="00D3382A" w:rsidRDefault="00D3382A" w:rsidP="000A1C67">
      <w:pPr>
        <w:rPr>
          <w:rFonts w:ascii="Times New Roman" w:hAnsi="Times New Roman"/>
          <w:sz w:val="24"/>
          <w:szCs w:val="24"/>
        </w:rPr>
      </w:pPr>
    </w:p>
    <w:p w:rsidR="00D3382A" w:rsidRDefault="00D3382A" w:rsidP="004265A3">
      <w:pPr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D3382A" w:rsidRDefault="00D3382A" w:rsidP="004265A3">
      <w:pPr>
        <w:ind w:left="-567"/>
        <w:jc w:val="center"/>
        <w:rPr>
          <w:rFonts w:ascii="Times New Roman" w:hAnsi="Times New Roman"/>
          <w:sz w:val="24"/>
          <w:szCs w:val="24"/>
        </w:rPr>
      </w:pPr>
      <w:r w:rsidRPr="004265A3">
        <w:rPr>
          <w:rFonts w:ascii="Times New Roman" w:hAnsi="Times New Roman"/>
          <w:b/>
          <w:sz w:val="24"/>
          <w:szCs w:val="24"/>
        </w:rPr>
        <w:t>Положение                                                                                                                                                 о порядке оформления возникновения, приостановления и прекращения отношений                      между М</w:t>
      </w:r>
      <w:r>
        <w:rPr>
          <w:rFonts w:ascii="Times New Roman" w:hAnsi="Times New Roman"/>
          <w:b/>
          <w:sz w:val="24"/>
          <w:szCs w:val="24"/>
        </w:rPr>
        <w:t>Б</w:t>
      </w:r>
      <w:r w:rsidRPr="004265A3">
        <w:rPr>
          <w:rFonts w:ascii="Times New Roman" w:hAnsi="Times New Roman"/>
          <w:b/>
          <w:sz w:val="24"/>
          <w:szCs w:val="24"/>
        </w:rPr>
        <w:t xml:space="preserve">ОУ </w:t>
      </w:r>
      <w:r>
        <w:rPr>
          <w:rFonts w:ascii="Times New Roman" w:hAnsi="Times New Roman"/>
          <w:b/>
          <w:sz w:val="24"/>
          <w:szCs w:val="24"/>
        </w:rPr>
        <w:t>«</w:t>
      </w:r>
      <w:r w:rsidRPr="004265A3">
        <w:rPr>
          <w:rFonts w:ascii="Times New Roman" w:hAnsi="Times New Roman"/>
          <w:b/>
          <w:sz w:val="24"/>
          <w:szCs w:val="24"/>
        </w:rPr>
        <w:t>СОШ</w:t>
      </w:r>
      <w:r>
        <w:rPr>
          <w:rFonts w:ascii="Times New Roman" w:hAnsi="Times New Roman"/>
          <w:b/>
          <w:sz w:val="24"/>
          <w:szCs w:val="24"/>
        </w:rPr>
        <w:t xml:space="preserve"> № 49» </w:t>
      </w:r>
      <w:r w:rsidRPr="004265A3">
        <w:rPr>
          <w:rFonts w:ascii="Times New Roman" w:hAnsi="Times New Roman"/>
          <w:b/>
          <w:sz w:val="24"/>
          <w:szCs w:val="24"/>
        </w:rPr>
        <w:t>, учащимися и (или)                                                                    родителями (законными представителями) несовершеннолетних обучающихся</w:t>
      </w:r>
      <w:r>
        <w:rPr>
          <w:rFonts w:ascii="Times New Roman" w:hAnsi="Times New Roman"/>
          <w:sz w:val="24"/>
          <w:szCs w:val="24"/>
        </w:rPr>
        <w:t>.</w:t>
      </w:r>
    </w:p>
    <w:p w:rsidR="00D3382A" w:rsidRDefault="00D3382A" w:rsidP="00DC0293">
      <w:pPr>
        <w:ind w:left="-567"/>
        <w:jc w:val="center"/>
        <w:rPr>
          <w:rFonts w:ascii="Times New Roman" w:hAnsi="Times New Roman"/>
          <w:sz w:val="24"/>
          <w:szCs w:val="24"/>
        </w:rPr>
      </w:pPr>
      <w:r w:rsidRPr="006A7DD6">
        <w:rPr>
          <w:rFonts w:ascii="Times New Roman" w:hAnsi="Times New Roman"/>
          <w:sz w:val="24"/>
          <w:szCs w:val="24"/>
        </w:rPr>
        <w:t>1. Общие положения</w:t>
      </w:r>
    </w:p>
    <w:p w:rsidR="00D3382A" w:rsidRDefault="00D3382A" w:rsidP="000A1C67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6A7DD6">
        <w:rPr>
          <w:rFonts w:ascii="Times New Roman" w:hAnsi="Times New Roman"/>
          <w:sz w:val="24"/>
          <w:szCs w:val="24"/>
        </w:rPr>
        <w:t xml:space="preserve"> 1.1 Настоящее Положение разработано в соответствии с Федеральным законом от 29.12.2012 г. № 273-ФЗ «Об образо</w:t>
      </w:r>
      <w:r>
        <w:rPr>
          <w:rFonts w:ascii="Times New Roman" w:hAnsi="Times New Roman"/>
          <w:sz w:val="24"/>
          <w:szCs w:val="24"/>
        </w:rPr>
        <w:t>вании в Российской Федерации»</w:t>
      </w:r>
      <w:r w:rsidRPr="006A7DD6">
        <w:rPr>
          <w:rFonts w:ascii="Times New Roman" w:hAnsi="Times New Roman"/>
          <w:sz w:val="24"/>
          <w:szCs w:val="24"/>
        </w:rPr>
        <w:t>, Федеральным Законом «Об основных гарантиях прав ребёнка в Российской Федерации» от 24.07.1998г. № 124-ФЗ (с изменениями от 20.07.2000 г. № 103-ФЗ) и Уставом М</w:t>
      </w:r>
      <w:r>
        <w:rPr>
          <w:rFonts w:ascii="Times New Roman" w:hAnsi="Times New Roman"/>
          <w:sz w:val="24"/>
          <w:szCs w:val="24"/>
        </w:rPr>
        <w:t>Б</w:t>
      </w:r>
      <w:r w:rsidRPr="006A7DD6">
        <w:rPr>
          <w:rFonts w:ascii="Times New Roman" w:hAnsi="Times New Roman"/>
          <w:sz w:val="24"/>
          <w:szCs w:val="24"/>
        </w:rPr>
        <w:t xml:space="preserve">ОУ </w:t>
      </w:r>
      <w:r>
        <w:rPr>
          <w:rFonts w:ascii="Times New Roman" w:hAnsi="Times New Roman"/>
          <w:sz w:val="24"/>
          <w:szCs w:val="24"/>
        </w:rPr>
        <w:t xml:space="preserve">«СОШ № 49» .                                                                </w:t>
      </w:r>
      <w:r w:rsidRPr="006A7DD6">
        <w:rPr>
          <w:rFonts w:ascii="Times New Roman" w:hAnsi="Times New Roman"/>
          <w:sz w:val="24"/>
          <w:szCs w:val="24"/>
        </w:rPr>
        <w:t xml:space="preserve"> 1.2. Настоящее Положение устанавливает порядок оформления возникновения, приостановления и прекращения отношений между М</w:t>
      </w:r>
      <w:r>
        <w:rPr>
          <w:rFonts w:ascii="Times New Roman" w:hAnsi="Times New Roman"/>
          <w:sz w:val="24"/>
          <w:szCs w:val="24"/>
        </w:rPr>
        <w:t>Б</w:t>
      </w:r>
      <w:r w:rsidRPr="006A7DD6">
        <w:rPr>
          <w:rFonts w:ascii="Times New Roman" w:hAnsi="Times New Roman"/>
          <w:sz w:val="24"/>
          <w:szCs w:val="24"/>
        </w:rPr>
        <w:t xml:space="preserve">ОУ </w:t>
      </w:r>
      <w:r>
        <w:rPr>
          <w:rFonts w:ascii="Times New Roman" w:hAnsi="Times New Roman"/>
          <w:sz w:val="24"/>
          <w:szCs w:val="24"/>
        </w:rPr>
        <w:t>«СОШ № 49»</w:t>
      </w:r>
      <w:r w:rsidRPr="00DC0293">
        <w:rPr>
          <w:rFonts w:ascii="Times New Roman" w:hAnsi="Times New Roman"/>
          <w:sz w:val="24"/>
          <w:szCs w:val="24"/>
        </w:rPr>
        <w:t>, учащимися и (или)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293">
        <w:rPr>
          <w:rFonts w:ascii="Times New Roman" w:hAnsi="Times New Roman"/>
          <w:sz w:val="24"/>
          <w:szCs w:val="24"/>
        </w:rPr>
        <w:t xml:space="preserve"> родителями (законными представителями) несовершеннолетних обучающихся.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6A7DD6">
        <w:rPr>
          <w:rFonts w:ascii="Times New Roman" w:hAnsi="Times New Roman"/>
          <w:sz w:val="24"/>
          <w:szCs w:val="24"/>
        </w:rPr>
        <w:t xml:space="preserve"> 1.3. Под образовательными отношениями понимается освоение учащи</w:t>
      </w:r>
      <w:r>
        <w:rPr>
          <w:rFonts w:ascii="Times New Roman" w:hAnsi="Times New Roman"/>
          <w:sz w:val="24"/>
          <w:szCs w:val="24"/>
        </w:rPr>
        <w:t xml:space="preserve">мися содержания образовательных </w:t>
      </w:r>
      <w:r w:rsidRPr="006A7DD6">
        <w:rPr>
          <w:rFonts w:ascii="Times New Roman" w:hAnsi="Times New Roman"/>
          <w:sz w:val="24"/>
          <w:szCs w:val="24"/>
        </w:rPr>
        <w:t xml:space="preserve">программ.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6A7DD6">
        <w:rPr>
          <w:rFonts w:ascii="Times New Roman" w:hAnsi="Times New Roman"/>
          <w:sz w:val="24"/>
          <w:szCs w:val="24"/>
        </w:rPr>
        <w:t>1.4. Участники образовательных отношений – учащиеся, родители (законные представители) несовершеннолетних учащихся, педагогические работники организации, осуществляющие образовательную деятельность.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6A7DD6">
        <w:rPr>
          <w:rFonts w:ascii="Times New Roman" w:hAnsi="Times New Roman"/>
          <w:sz w:val="24"/>
          <w:szCs w:val="24"/>
        </w:rPr>
        <w:t xml:space="preserve"> 1.5. Настоящее Положение </w:t>
      </w:r>
      <w:r>
        <w:rPr>
          <w:rFonts w:ascii="Times New Roman" w:hAnsi="Times New Roman"/>
          <w:sz w:val="24"/>
          <w:szCs w:val="24"/>
        </w:rPr>
        <w:t>принимается</w:t>
      </w:r>
      <w:r w:rsidRPr="006A7DD6">
        <w:rPr>
          <w:rFonts w:ascii="Times New Roman" w:hAnsi="Times New Roman"/>
          <w:sz w:val="24"/>
          <w:szCs w:val="24"/>
        </w:rPr>
        <w:t xml:space="preserve"> на заседании педагогического совета</w:t>
      </w:r>
      <w:r>
        <w:rPr>
          <w:rFonts w:ascii="Times New Roman" w:hAnsi="Times New Roman"/>
          <w:sz w:val="24"/>
          <w:szCs w:val="24"/>
        </w:rPr>
        <w:t xml:space="preserve">, рассматривается и согласовывается с родительским комитетом, советом старшеклассников и </w:t>
      </w:r>
      <w:r w:rsidRPr="006A7DD6">
        <w:rPr>
          <w:rFonts w:ascii="Times New Roman" w:hAnsi="Times New Roman"/>
          <w:sz w:val="24"/>
          <w:szCs w:val="24"/>
        </w:rPr>
        <w:t xml:space="preserve"> утверждается </w:t>
      </w:r>
      <w:r>
        <w:rPr>
          <w:rFonts w:ascii="Times New Roman" w:hAnsi="Times New Roman"/>
          <w:sz w:val="24"/>
          <w:szCs w:val="24"/>
        </w:rPr>
        <w:t xml:space="preserve">директором школы.                                                                                                                                        </w:t>
      </w:r>
      <w:r w:rsidRPr="006A7DD6">
        <w:rPr>
          <w:rFonts w:ascii="Times New Roman" w:hAnsi="Times New Roman"/>
          <w:sz w:val="24"/>
          <w:szCs w:val="24"/>
        </w:rPr>
        <w:t xml:space="preserve">1.6. Положение является локальным нормативным актом, регламентирующим деятельность ОО. 1.7. Положение принимается на неопределенный срок. После принятия новой редакции Положения предыдущая редакция утрачивает силу. </w:t>
      </w:r>
    </w:p>
    <w:p w:rsidR="00D3382A" w:rsidRDefault="00D3382A" w:rsidP="000A1C67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6A7DD6">
        <w:rPr>
          <w:rFonts w:ascii="Times New Roman" w:hAnsi="Times New Roman"/>
          <w:sz w:val="24"/>
          <w:szCs w:val="24"/>
        </w:rPr>
        <w:t>2. Возникновение образовательных отношений</w:t>
      </w:r>
    </w:p>
    <w:p w:rsidR="00D3382A" w:rsidRDefault="00D3382A" w:rsidP="000A1C67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6A7DD6">
        <w:rPr>
          <w:rFonts w:ascii="Times New Roman" w:hAnsi="Times New Roman"/>
          <w:sz w:val="24"/>
          <w:szCs w:val="24"/>
        </w:rPr>
        <w:t xml:space="preserve"> 2.1. Основанием возникновения образовательных отношений является приказ директора М</w:t>
      </w:r>
      <w:r>
        <w:rPr>
          <w:rFonts w:ascii="Times New Roman" w:hAnsi="Times New Roman"/>
          <w:sz w:val="24"/>
          <w:szCs w:val="24"/>
        </w:rPr>
        <w:t>Б</w:t>
      </w:r>
      <w:r w:rsidRPr="006A7DD6">
        <w:rPr>
          <w:rFonts w:ascii="Times New Roman" w:hAnsi="Times New Roman"/>
          <w:sz w:val="24"/>
          <w:szCs w:val="24"/>
        </w:rPr>
        <w:t xml:space="preserve">ОУ </w:t>
      </w:r>
      <w:r>
        <w:rPr>
          <w:rFonts w:ascii="Times New Roman" w:hAnsi="Times New Roman"/>
          <w:sz w:val="24"/>
          <w:szCs w:val="24"/>
        </w:rPr>
        <w:t xml:space="preserve">«СОШ № 49» </w:t>
      </w:r>
      <w:r w:rsidRPr="006A7DD6">
        <w:rPr>
          <w:rFonts w:ascii="Times New Roman" w:hAnsi="Times New Roman"/>
          <w:sz w:val="24"/>
          <w:szCs w:val="24"/>
        </w:rPr>
        <w:t xml:space="preserve">  о приеме лица на обучение или для прохождения промежуточной аттестации и (или) государственной итоговой аттестации.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</w:p>
    <w:p w:rsidR="00D3382A" w:rsidRDefault="00D3382A" w:rsidP="000A1C67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6A7DD6">
        <w:rPr>
          <w:rFonts w:ascii="Times New Roman" w:hAnsi="Times New Roman"/>
          <w:sz w:val="24"/>
          <w:szCs w:val="24"/>
        </w:rPr>
        <w:t xml:space="preserve"> 2.2. Возникновение образовательных отношений в связи с приемом лица в М</w:t>
      </w:r>
      <w:r>
        <w:rPr>
          <w:rFonts w:ascii="Times New Roman" w:hAnsi="Times New Roman"/>
          <w:sz w:val="24"/>
          <w:szCs w:val="24"/>
        </w:rPr>
        <w:t>Б</w:t>
      </w:r>
      <w:r w:rsidRPr="006A7DD6">
        <w:rPr>
          <w:rFonts w:ascii="Times New Roman" w:hAnsi="Times New Roman"/>
          <w:sz w:val="24"/>
          <w:szCs w:val="24"/>
        </w:rPr>
        <w:t xml:space="preserve">ОУ </w:t>
      </w:r>
      <w:r>
        <w:rPr>
          <w:rFonts w:ascii="Times New Roman" w:hAnsi="Times New Roman"/>
          <w:sz w:val="24"/>
          <w:szCs w:val="24"/>
        </w:rPr>
        <w:t xml:space="preserve">«СОШ № 49» </w:t>
      </w:r>
      <w:r w:rsidRPr="006A7DD6">
        <w:rPr>
          <w:rFonts w:ascii="Times New Roman" w:hAnsi="Times New Roman"/>
          <w:sz w:val="24"/>
          <w:szCs w:val="24"/>
        </w:rPr>
        <w:t xml:space="preserve">  на обучение по основным общеобразовательным программам начального общего, основного общего и среднего общего образования оформляется в соответствии с законодательством Российской Федерации и Правилами приема граждан на обучение по образовательным программам начального общего, основного общего и среднего общего образования в М</w:t>
      </w:r>
      <w:r>
        <w:rPr>
          <w:rFonts w:ascii="Times New Roman" w:hAnsi="Times New Roman"/>
          <w:sz w:val="24"/>
          <w:szCs w:val="24"/>
        </w:rPr>
        <w:t>Б</w:t>
      </w:r>
      <w:r w:rsidRPr="006A7DD6">
        <w:rPr>
          <w:rFonts w:ascii="Times New Roman" w:hAnsi="Times New Roman"/>
          <w:sz w:val="24"/>
          <w:szCs w:val="24"/>
        </w:rPr>
        <w:t xml:space="preserve">ОУ </w:t>
      </w:r>
      <w:r>
        <w:rPr>
          <w:rFonts w:ascii="Times New Roman" w:hAnsi="Times New Roman"/>
          <w:sz w:val="24"/>
          <w:szCs w:val="24"/>
        </w:rPr>
        <w:t>«СОШ № 49»</w:t>
      </w:r>
      <w:r w:rsidRPr="006A7DD6">
        <w:rPr>
          <w:rFonts w:ascii="Times New Roman" w:hAnsi="Times New Roman"/>
          <w:sz w:val="24"/>
          <w:szCs w:val="24"/>
        </w:rPr>
        <w:t xml:space="preserve">, утвержденными приказом директора школы. </w:t>
      </w:r>
      <w:r>
        <w:rPr>
          <w:rFonts w:ascii="Times New Roman" w:hAnsi="Times New Roman"/>
          <w:sz w:val="24"/>
          <w:szCs w:val="24"/>
        </w:rPr>
        <w:t xml:space="preserve">                 </w:t>
      </w:r>
    </w:p>
    <w:p w:rsidR="00D3382A" w:rsidRDefault="00D3382A" w:rsidP="000A1C67">
      <w:pPr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6A7DD6">
        <w:rPr>
          <w:rFonts w:ascii="Times New Roman" w:hAnsi="Times New Roman"/>
          <w:sz w:val="24"/>
          <w:szCs w:val="24"/>
        </w:rPr>
        <w:t xml:space="preserve">2.3. Права и обязанности учащегося, предусмотренные законодательством и локальными нормативными актами ОО, возникают у лица, принятого на обучение с даты, указанной в приказе о приеме лица на обучение.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</w:t>
      </w:r>
      <w:r w:rsidRPr="006A7DD6">
        <w:rPr>
          <w:rFonts w:ascii="Times New Roman" w:hAnsi="Times New Roman"/>
          <w:sz w:val="24"/>
          <w:szCs w:val="24"/>
        </w:rPr>
        <w:t xml:space="preserve">2.4. Оказание образовательных услуг может осуществляться на основе договора об образовании между образовательной организацией, учащимися и (или) родителями (законными представителями) несовершеннолетних учащихся.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D3382A" w:rsidRDefault="00D3382A" w:rsidP="000A1C67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6A7DD6">
        <w:rPr>
          <w:rFonts w:ascii="Times New Roman" w:hAnsi="Times New Roman"/>
          <w:sz w:val="24"/>
          <w:szCs w:val="24"/>
        </w:rPr>
        <w:t xml:space="preserve">3. Изменение образовательных отношений </w:t>
      </w:r>
    </w:p>
    <w:p w:rsidR="00D3382A" w:rsidRDefault="00D3382A" w:rsidP="000A1C67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6A7DD6">
        <w:rPr>
          <w:rFonts w:ascii="Times New Roman" w:hAnsi="Times New Roman"/>
          <w:sz w:val="24"/>
          <w:szCs w:val="24"/>
        </w:rPr>
        <w:t>3.1. Образовательные отношения изменяются в случае изменения условий получения учащимся образования по конкретной основной или дополнительной образовательной программе, повлекшего за собой изменение взаимных прав и обязанностей учащегося и организации, осуществляюще</w:t>
      </w:r>
      <w:r>
        <w:rPr>
          <w:rFonts w:ascii="Times New Roman" w:hAnsi="Times New Roman"/>
          <w:sz w:val="24"/>
          <w:szCs w:val="24"/>
        </w:rPr>
        <w:t>й образовательную деятельность:</w:t>
      </w:r>
      <w:r w:rsidRPr="006A7DD6">
        <w:rPr>
          <w:rFonts w:ascii="Times New Roman" w:hAnsi="Times New Roman"/>
          <w:sz w:val="24"/>
          <w:szCs w:val="24"/>
        </w:rPr>
        <w:t xml:space="preserve"> переход с </w:t>
      </w:r>
      <w:r>
        <w:rPr>
          <w:rFonts w:ascii="Times New Roman" w:hAnsi="Times New Roman"/>
          <w:sz w:val="24"/>
          <w:szCs w:val="24"/>
        </w:rPr>
        <w:t>одной</w:t>
      </w:r>
      <w:r w:rsidRPr="006A7DD6">
        <w:rPr>
          <w:rFonts w:ascii="Times New Roman" w:hAnsi="Times New Roman"/>
          <w:sz w:val="24"/>
          <w:szCs w:val="24"/>
        </w:rPr>
        <w:t xml:space="preserve"> формы обучения на </w:t>
      </w:r>
      <w:r>
        <w:rPr>
          <w:rFonts w:ascii="Times New Roman" w:hAnsi="Times New Roman"/>
          <w:sz w:val="24"/>
          <w:szCs w:val="24"/>
        </w:rPr>
        <w:t xml:space="preserve">другую </w:t>
      </w:r>
      <w:r w:rsidRPr="006A7DD6">
        <w:rPr>
          <w:rFonts w:ascii="Times New Roman" w:hAnsi="Times New Roman"/>
          <w:sz w:val="24"/>
          <w:szCs w:val="24"/>
        </w:rPr>
        <w:t xml:space="preserve">форму </w:t>
      </w:r>
      <w:r>
        <w:rPr>
          <w:rFonts w:ascii="Times New Roman" w:hAnsi="Times New Roman"/>
          <w:sz w:val="24"/>
          <w:szCs w:val="24"/>
        </w:rPr>
        <w:t>обучения</w:t>
      </w:r>
      <w:r w:rsidRPr="006A7DD6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  <w:r w:rsidRPr="006A7DD6">
        <w:rPr>
          <w:rFonts w:ascii="Times New Roman" w:hAnsi="Times New Roman"/>
          <w:sz w:val="24"/>
          <w:szCs w:val="24"/>
        </w:rPr>
        <w:t xml:space="preserve">перевод на обучение по другой образовательной программе. 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6A7DD6">
        <w:rPr>
          <w:rFonts w:ascii="Times New Roman" w:hAnsi="Times New Roman"/>
          <w:sz w:val="24"/>
          <w:szCs w:val="24"/>
        </w:rPr>
        <w:t>3.2. Образовательные отношения могут быть изменены: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 w:rsidRPr="006A7DD6">
        <w:rPr>
          <w:rFonts w:ascii="Times New Roman" w:hAnsi="Times New Roman"/>
          <w:sz w:val="24"/>
          <w:szCs w:val="24"/>
        </w:rPr>
        <w:t xml:space="preserve"> -по инициативе учащегося, родителей (законных представителей) несовершеннолетнего учащегося на основании заявления, поданного в письменной форме;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Pr="006A7DD6">
        <w:rPr>
          <w:rFonts w:ascii="Times New Roman" w:hAnsi="Times New Roman"/>
          <w:sz w:val="24"/>
          <w:szCs w:val="24"/>
        </w:rPr>
        <w:t xml:space="preserve"> -по инициативе образовательной организации, в случае неудовлетворительного результата промежуточной аттестации учащегося в форме семейного образования; </w:t>
      </w: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6A7DD6">
        <w:rPr>
          <w:rFonts w:ascii="Times New Roman" w:hAnsi="Times New Roman"/>
          <w:sz w:val="24"/>
          <w:szCs w:val="24"/>
        </w:rPr>
        <w:t>3.3. Изменение образовательных отношений</w:t>
      </w:r>
      <w:r>
        <w:rPr>
          <w:rFonts w:ascii="Times New Roman" w:hAnsi="Times New Roman"/>
          <w:sz w:val="24"/>
          <w:szCs w:val="24"/>
        </w:rPr>
        <w:t xml:space="preserve"> оформляется приказом директора</w:t>
      </w:r>
      <w:r w:rsidRPr="006A7DD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6A7DD6">
        <w:rPr>
          <w:rFonts w:ascii="Times New Roman" w:hAnsi="Times New Roman"/>
          <w:sz w:val="24"/>
          <w:szCs w:val="24"/>
        </w:rPr>
        <w:t xml:space="preserve"> 3.4 Права и обязанности учащегося, предусмотренные законодательством об образовании и локальными нормативными актами ОО, изменяются с даты издания приказа или с иной указанной в нем даты.</w:t>
      </w:r>
      <w:r>
        <w:rPr>
          <w:rFonts w:ascii="Times New Roman" w:hAnsi="Times New Roman"/>
          <w:sz w:val="24"/>
          <w:szCs w:val="24"/>
        </w:rPr>
        <w:t xml:space="preserve">       </w:t>
      </w:r>
    </w:p>
    <w:p w:rsidR="00D3382A" w:rsidRDefault="00D3382A" w:rsidP="000A1C67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6A7DD6">
        <w:rPr>
          <w:rFonts w:ascii="Times New Roman" w:hAnsi="Times New Roman"/>
          <w:sz w:val="24"/>
          <w:szCs w:val="24"/>
        </w:rPr>
        <w:t>4. Приостановление образовательных отношений</w:t>
      </w:r>
    </w:p>
    <w:p w:rsidR="00D3382A" w:rsidRDefault="00D3382A" w:rsidP="000A1C67">
      <w:pPr>
        <w:ind w:left="-567"/>
        <w:rPr>
          <w:rFonts w:ascii="Times New Roman" w:hAnsi="Times New Roman"/>
          <w:sz w:val="24"/>
          <w:szCs w:val="24"/>
        </w:rPr>
      </w:pPr>
      <w:r w:rsidRPr="006A7DD6">
        <w:rPr>
          <w:rFonts w:ascii="Times New Roman" w:hAnsi="Times New Roman"/>
          <w:sz w:val="24"/>
          <w:szCs w:val="24"/>
        </w:rPr>
        <w:t xml:space="preserve">4.1 Образовательные отношения могут быть приостановлены в случае отсутствия учащегося на учебных занятиях по следующим причинам: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Pr="006A7DD6">
        <w:rPr>
          <w:rFonts w:ascii="Times New Roman" w:hAnsi="Times New Roman"/>
          <w:sz w:val="24"/>
          <w:szCs w:val="24"/>
        </w:rPr>
        <w:t xml:space="preserve">1) нахождение в оздоровительном учреждении;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Pr="006A7DD6">
        <w:rPr>
          <w:rFonts w:ascii="Times New Roman" w:hAnsi="Times New Roman"/>
          <w:sz w:val="24"/>
          <w:szCs w:val="24"/>
        </w:rPr>
        <w:t xml:space="preserve">2) продолжительная болезнь;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6A7DD6">
        <w:rPr>
          <w:rFonts w:ascii="Times New Roman" w:hAnsi="Times New Roman"/>
          <w:sz w:val="24"/>
          <w:szCs w:val="24"/>
        </w:rPr>
        <w:t xml:space="preserve">3) длительное медицинское обследование;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 w:rsidRPr="006A7DD6">
        <w:rPr>
          <w:rFonts w:ascii="Times New Roman" w:hAnsi="Times New Roman"/>
          <w:sz w:val="24"/>
          <w:szCs w:val="24"/>
        </w:rPr>
        <w:t xml:space="preserve">4) иные семейные обстоятельства.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6A7DD6">
        <w:rPr>
          <w:rFonts w:ascii="Times New Roman" w:hAnsi="Times New Roman"/>
          <w:sz w:val="24"/>
          <w:szCs w:val="24"/>
        </w:rPr>
        <w:t>4.2 Приостановление образовательных отношений, за исключением приостановления образовательных отношений по инициативе ОО, осуществляется по письменному заявлению учащегося (родителей (законных представителей) несовершеннолетнего учащегося). Приостановление образовательных отношений оформляется приказом директора ОО.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6A7DD6">
        <w:rPr>
          <w:rFonts w:ascii="Times New Roman" w:hAnsi="Times New Roman"/>
          <w:sz w:val="24"/>
          <w:szCs w:val="24"/>
        </w:rPr>
        <w:t xml:space="preserve"> </w:t>
      </w:r>
    </w:p>
    <w:p w:rsidR="00D3382A" w:rsidRDefault="00D3382A" w:rsidP="000A1C67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6A7DD6">
        <w:rPr>
          <w:rFonts w:ascii="Times New Roman" w:hAnsi="Times New Roman"/>
          <w:sz w:val="24"/>
          <w:szCs w:val="24"/>
        </w:rPr>
        <w:t>5. Прекращение образовательных отношений</w:t>
      </w:r>
    </w:p>
    <w:p w:rsidR="00D3382A" w:rsidRDefault="00D3382A" w:rsidP="006C7150">
      <w:pPr>
        <w:ind w:left="-567"/>
        <w:rPr>
          <w:rFonts w:ascii="Times New Roman" w:hAnsi="Times New Roman"/>
          <w:sz w:val="24"/>
          <w:szCs w:val="24"/>
        </w:rPr>
      </w:pPr>
      <w:r w:rsidRPr="006A7DD6">
        <w:rPr>
          <w:rFonts w:ascii="Times New Roman" w:hAnsi="Times New Roman"/>
          <w:sz w:val="24"/>
          <w:szCs w:val="24"/>
        </w:rPr>
        <w:t xml:space="preserve">5.1 Образовательные отношения прекращаются в связи с отчислением учащегося из образовательной организации;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6A7DD6">
        <w:rPr>
          <w:rFonts w:ascii="Times New Roman" w:hAnsi="Times New Roman"/>
          <w:sz w:val="24"/>
          <w:szCs w:val="24"/>
        </w:rPr>
        <w:t xml:space="preserve">- в связи с завершением основного общего и среднего общего образования с выдачей документа государственного образца о соответствующем уровне образования;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Pr="006A7DD6">
        <w:rPr>
          <w:rFonts w:ascii="Times New Roman" w:hAnsi="Times New Roman"/>
          <w:sz w:val="24"/>
          <w:szCs w:val="24"/>
        </w:rPr>
        <w:t>- досрочно по основаниям, установленным пунктом 5.2. настоящего Положения.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6A7DD6">
        <w:rPr>
          <w:rFonts w:ascii="Times New Roman" w:hAnsi="Times New Roman"/>
          <w:sz w:val="24"/>
          <w:szCs w:val="24"/>
        </w:rPr>
        <w:t xml:space="preserve"> 5.2. Образовательные отношения могут быть прекращены досрочно в следующих случаях: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6A7DD6">
        <w:rPr>
          <w:rFonts w:ascii="Times New Roman" w:hAnsi="Times New Roman"/>
          <w:sz w:val="24"/>
          <w:szCs w:val="24"/>
        </w:rPr>
        <w:t xml:space="preserve"> 1) по заявлению родителей (законных представителей) в связи с изменением места жительства, переводом в другую образовательную организацию, переходом в учреждения среднего профессионального образования, при условии достижения учащимися 15 лет, а также в связи с устройством на работу по достижении учащимися 15 лет;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Pr="006A7DD6">
        <w:rPr>
          <w:rFonts w:ascii="Times New Roman" w:hAnsi="Times New Roman"/>
          <w:sz w:val="24"/>
          <w:szCs w:val="24"/>
        </w:rPr>
        <w:t>2) по решению Педагогического Совета школы и за грубые и неоднократные нарушения Устава школы при достижении 15 лет.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6A7DD6">
        <w:rPr>
          <w:rFonts w:ascii="Times New Roman" w:hAnsi="Times New Roman"/>
          <w:sz w:val="24"/>
          <w:szCs w:val="24"/>
        </w:rPr>
        <w:t xml:space="preserve"> 3) грубым нарушением дисциплины является нарушение, которое повлекло или могло повлечь за собой тяжкие последствия в виде: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6A7DD6">
        <w:rPr>
          <w:rFonts w:ascii="Times New Roman" w:hAnsi="Times New Roman"/>
          <w:sz w:val="24"/>
          <w:szCs w:val="24"/>
        </w:rPr>
        <w:t xml:space="preserve">- угроза или причинение вреда жизни и здоровью детей, учащихся, сотрудников, посетителей ОО;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 w:rsidRPr="006A7DD6">
        <w:rPr>
          <w:rFonts w:ascii="Times New Roman" w:hAnsi="Times New Roman"/>
          <w:sz w:val="24"/>
          <w:szCs w:val="24"/>
        </w:rPr>
        <w:t>- по судебному</w:t>
      </w:r>
      <w:bookmarkStart w:id="0" w:name="_GoBack"/>
      <w:bookmarkEnd w:id="0"/>
      <w:r w:rsidRPr="006A7DD6">
        <w:rPr>
          <w:rFonts w:ascii="Times New Roman" w:hAnsi="Times New Roman"/>
          <w:sz w:val="24"/>
          <w:szCs w:val="24"/>
        </w:rPr>
        <w:t xml:space="preserve"> решению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6A7DD6">
        <w:rPr>
          <w:rFonts w:ascii="Times New Roman" w:hAnsi="Times New Roman"/>
          <w:sz w:val="24"/>
          <w:szCs w:val="24"/>
        </w:rPr>
        <w:t>5.3 Досрочное прекращение образовательных отношений по инициативе родителей (законных представителей) несовершеннолетнего учащегося не влечет за собой возникновение каких-либо дополнительных, в том числе материальных, обязательств указанного учащегося перед школой. 5.4 Основанием для прекращения образовательных отношений является приказ директора школы, об отчислении учащегося из этой организации.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Pr="006A7DD6">
        <w:rPr>
          <w:rFonts w:ascii="Times New Roman" w:hAnsi="Times New Roman"/>
          <w:sz w:val="24"/>
          <w:szCs w:val="24"/>
        </w:rPr>
        <w:t xml:space="preserve"> 5.5 Права и обязанности учащегося, предусмотренные законодательством об образовании и локальными нормативными актами ОО, прекращаются с даты его отчисления из ОО.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6A7DD6">
        <w:rPr>
          <w:rFonts w:ascii="Times New Roman" w:hAnsi="Times New Roman"/>
          <w:sz w:val="24"/>
          <w:szCs w:val="24"/>
        </w:rPr>
        <w:t xml:space="preserve"> 5.6 На заявлении ставится резолюция директора об отчислении из </w:t>
      </w:r>
      <w:r>
        <w:rPr>
          <w:rFonts w:ascii="Times New Roman" w:hAnsi="Times New Roman"/>
          <w:sz w:val="24"/>
          <w:szCs w:val="24"/>
        </w:rPr>
        <w:t xml:space="preserve">школы                                            </w:t>
      </w:r>
      <w:r w:rsidRPr="006A7DD6">
        <w:rPr>
          <w:rFonts w:ascii="Times New Roman" w:hAnsi="Times New Roman"/>
          <w:sz w:val="24"/>
          <w:szCs w:val="24"/>
        </w:rPr>
        <w:t xml:space="preserve"> 5.7 ОО, осуществляющая образовательную деятельность, ее учредитель в случае досрочного прекращения образовательных отношений по основаниям, не зависящим от воли организации, осуществляющей образовательную деятельность, обязано обеспечить перевод учащихся в другие организации, осуществляющие образовательную деятельность.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Pr="006A7DD6">
        <w:rPr>
          <w:rFonts w:ascii="Times New Roman" w:hAnsi="Times New Roman"/>
          <w:sz w:val="24"/>
          <w:szCs w:val="24"/>
        </w:rPr>
        <w:t xml:space="preserve"> 5.</w:t>
      </w:r>
      <w:r>
        <w:rPr>
          <w:rFonts w:ascii="Times New Roman" w:hAnsi="Times New Roman"/>
          <w:sz w:val="24"/>
          <w:szCs w:val="24"/>
        </w:rPr>
        <w:t>8</w:t>
      </w:r>
      <w:r w:rsidRPr="006A7DD6">
        <w:rPr>
          <w:rFonts w:ascii="Times New Roman" w:hAnsi="Times New Roman"/>
          <w:sz w:val="24"/>
          <w:szCs w:val="24"/>
        </w:rPr>
        <w:t xml:space="preserve"> В случае прекращения деятельности ОО, а также в случае аннулирования у него лицензии на право осуществления образовательной деятельности, лишения государственной аккредитации, истечения срока действия свидетельства о государственной аккредитации учредитель  образовательной организации обеспечивает перевод учащихся с согласия учащихся (родителей (законных представителей) несовершеннолетних учащихся) в другие образовательные организации, реализующие соответствующие образовательные программы. </w:t>
      </w:r>
    </w:p>
    <w:p w:rsidR="00D3382A" w:rsidRDefault="00D3382A" w:rsidP="000A1C67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6A7DD6">
        <w:rPr>
          <w:rFonts w:ascii="Times New Roman" w:hAnsi="Times New Roman"/>
          <w:sz w:val="24"/>
          <w:szCs w:val="24"/>
        </w:rPr>
        <w:t>6. Заключительные положения</w:t>
      </w:r>
    </w:p>
    <w:p w:rsidR="00D3382A" w:rsidRPr="006A7DD6" w:rsidRDefault="00D3382A" w:rsidP="000A1C67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6A7DD6">
        <w:rPr>
          <w:rFonts w:ascii="Times New Roman" w:hAnsi="Times New Roman"/>
          <w:sz w:val="24"/>
          <w:szCs w:val="24"/>
        </w:rPr>
        <w:t xml:space="preserve"> 6.1 Учащиеся и родители (законные представители) несовершеннолетних учащихся обязаны соблюдать порядок оформления возникновения, приостановления и прекращения отношений между ОО и учащимися и (или) их родителями (законными представителями).</w: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603332450510203670830559428146817986133868575829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Айгунов Абдулкерим Магомедович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25.02.2021 по 25.02.2022</w:t>
            </w:r>
          </w:p>
        </w:tc>
      </w:tr>
    </w:tbl>
    <w:sectPr xmlns:w="http://schemas.openxmlformats.org/wordprocessingml/2006/main" w:rsidR="00D3382A" w:rsidRPr="006A7DD6" w:rsidSect="009B63C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110">
    <w:multiLevelType w:val="hybridMultilevel"/>
    <w:lvl w:ilvl="0" w:tplc="25660356">
      <w:start w:val="1"/>
      <w:numFmt w:val="decimal"/>
      <w:lvlText w:val="%1."/>
      <w:lvlJc w:val="left"/>
      <w:pPr>
        <w:ind w:left="720" w:hanging="360"/>
      </w:pPr>
    </w:lvl>
    <w:lvl w:ilvl="1" w:tplc="25660356" w:tentative="1">
      <w:start w:val="1"/>
      <w:numFmt w:val="lowerLetter"/>
      <w:lvlText w:val="%2."/>
      <w:lvlJc w:val="left"/>
      <w:pPr>
        <w:ind w:left="1440" w:hanging="360"/>
      </w:pPr>
    </w:lvl>
    <w:lvl w:ilvl="2" w:tplc="25660356" w:tentative="1">
      <w:start w:val="1"/>
      <w:numFmt w:val="lowerRoman"/>
      <w:lvlText w:val="%3."/>
      <w:lvlJc w:val="right"/>
      <w:pPr>
        <w:ind w:left="2160" w:hanging="180"/>
      </w:pPr>
    </w:lvl>
    <w:lvl w:ilvl="3" w:tplc="25660356" w:tentative="1">
      <w:start w:val="1"/>
      <w:numFmt w:val="decimal"/>
      <w:lvlText w:val="%4."/>
      <w:lvlJc w:val="left"/>
      <w:pPr>
        <w:ind w:left="2880" w:hanging="360"/>
      </w:pPr>
    </w:lvl>
    <w:lvl w:ilvl="4" w:tplc="25660356" w:tentative="1">
      <w:start w:val="1"/>
      <w:numFmt w:val="lowerLetter"/>
      <w:lvlText w:val="%5."/>
      <w:lvlJc w:val="left"/>
      <w:pPr>
        <w:ind w:left="3600" w:hanging="360"/>
      </w:pPr>
    </w:lvl>
    <w:lvl w:ilvl="5" w:tplc="25660356" w:tentative="1">
      <w:start w:val="1"/>
      <w:numFmt w:val="lowerRoman"/>
      <w:lvlText w:val="%6."/>
      <w:lvlJc w:val="right"/>
      <w:pPr>
        <w:ind w:left="4320" w:hanging="180"/>
      </w:pPr>
    </w:lvl>
    <w:lvl w:ilvl="6" w:tplc="25660356" w:tentative="1">
      <w:start w:val="1"/>
      <w:numFmt w:val="decimal"/>
      <w:lvlText w:val="%7."/>
      <w:lvlJc w:val="left"/>
      <w:pPr>
        <w:ind w:left="5040" w:hanging="360"/>
      </w:pPr>
    </w:lvl>
    <w:lvl w:ilvl="7" w:tplc="25660356" w:tentative="1">
      <w:start w:val="1"/>
      <w:numFmt w:val="lowerLetter"/>
      <w:lvlText w:val="%8."/>
      <w:lvlJc w:val="left"/>
      <w:pPr>
        <w:ind w:left="5760" w:hanging="360"/>
      </w:pPr>
    </w:lvl>
    <w:lvl w:ilvl="8" w:tplc="256603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09">
    <w:multiLevelType w:val="hybridMultilevel"/>
    <w:lvl w:ilvl="0" w:tplc="4944589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6109">
    <w:abstractNumId w:val="6109"/>
  </w:num>
  <w:num w:numId="6110">
    <w:abstractNumId w:val="6110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4F95"/>
    <w:rsid w:val="00087D9D"/>
    <w:rsid w:val="000A1C67"/>
    <w:rsid w:val="000D3FFE"/>
    <w:rsid w:val="000E2D73"/>
    <w:rsid w:val="00134107"/>
    <w:rsid w:val="001B4F95"/>
    <w:rsid w:val="002356C3"/>
    <w:rsid w:val="003F1AB7"/>
    <w:rsid w:val="00413E40"/>
    <w:rsid w:val="004265A3"/>
    <w:rsid w:val="006A75D7"/>
    <w:rsid w:val="006A7DD6"/>
    <w:rsid w:val="006B103F"/>
    <w:rsid w:val="006C7150"/>
    <w:rsid w:val="00731F6C"/>
    <w:rsid w:val="007D6057"/>
    <w:rsid w:val="007F0062"/>
    <w:rsid w:val="0096318D"/>
    <w:rsid w:val="0097607D"/>
    <w:rsid w:val="00986401"/>
    <w:rsid w:val="009B63C3"/>
    <w:rsid w:val="00A2633C"/>
    <w:rsid w:val="00A7761D"/>
    <w:rsid w:val="00AB1F92"/>
    <w:rsid w:val="00CC3FBC"/>
    <w:rsid w:val="00D3382A"/>
    <w:rsid w:val="00DC0293"/>
    <w:rsid w:val="00DE47A1"/>
    <w:rsid w:val="00EC55DC"/>
    <w:rsid w:val="00FE6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03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40122685" Type="http://schemas.openxmlformats.org/officeDocument/2006/relationships/numbering" Target="numbering.xml"/><Relationship Id="rId334258643" Type="http://schemas.openxmlformats.org/officeDocument/2006/relationships/footnotes" Target="footnotes.xml"/><Relationship Id="rId674474185" Type="http://schemas.openxmlformats.org/officeDocument/2006/relationships/endnotes" Target="endnotes.xml"/><Relationship Id="rId521180925" Type="http://schemas.openxmlformats.org/officeDocument/2006/relationships/comments" Target="comments.xml"/><Relationship Id="rId247828249" Type="http://schemas.microsoft.com/office/2011/relationships/commentsExtended" Target="commentsExtended.xml"/><Relationship Id="rId384503342" Type="http://schemas.microsoft.com/office/2011/relationships/people" Target="people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1/dsSLFp/tNp3WYl5pf6bBRAmR0=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</SignatureValue>
  <KeyInfo>
    <X509Data>
      <X509Certificate>MIIFijCCA3ICFGmuXN4bNSDagNvjEsKHZo/19nxVMA0GCSqGSIb3DQEBCwUAMIGQ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40122685"/>
            <mdssi:RelationshipReference SourceId="rId334258643"/>
            <mdssi:RelationshipReference SourceId="rId674474185"/>
            <mdssi:RelationshipReference SourceId="rId521180925"/>
            <mdssi:RelationshipReference SourceId="rId247828249"/>
            <mdssi:RelationshipReference SourceId="rId384503342"/>
          </Transform>
          <Transform Algorithm="http://www.w3.org/TR/2001/REC-xml-c14n-20010315"/>
        </Transforms>
        <DigestMethod Algorithm="http://www.w3.org/2000/09/xmldsig#sha1"/>
        <DigestValue>RyMZd1IzyYb1fYPzunEzrWb2PZI=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O/qK0RPMS4V3QvFGpiytTnZqggU=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HQmcCyREHA4oJ5rQDkiexEqhFeQ=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media/image1.jpeg?ContentType=image/jpeg">
        <DigestMethod Algorithm="http://www.w3.org/2000/09/xmldsig#sha1"/>
        <DigestValue>uoBEyKC1pL9vaFRPHhJ2Rdsd3rM=</DigestValue>
      </Reference>
      <Reference URI="/word/numbering.xml?ContentType=application/vnd.openxmlformats-officedocument.wordprocessingml.numbering+xml">
        <DigestMethod Algorithm="http://www.w3.org/2000/09/xmldsig#sha1"/>
        <DigestValue>Xrddo1Yaz1SJ5TW5Ado7/59693E=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UlrsBknnIs7urAl24B216nAEohA=</DigestValue>
      </Reference>
      <Reference URI="/word/styles.xml?ContentType=application/vnd.openxmlformats-officedocument.wordprocessingml.styles+xml">
        <DigestMethod Algorithm="http://www.w3.org/2000/09/xmldsig#sha1"/>
        <DigestValue>opGPji6JdaRi+XvQkjlXwNwdN6E=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2021-03-10T12:57:02Z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1537</Words>
  <Characters>8761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2021-03-09T10:20:00Z</dcterms:created>
  <dcterms:modified xsi:type="dcterms:W3CDTF">2021-03-10T06:05:00Z</dcterms:modified>
</cp:coreProperties>
</file>